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961" w:rsidRDefault="00CA4961">
      <w:pPr>
        <w:spacing w:line="152" w:lineRule="exact"/>
        <w:rPr>
          <w:rFonts w:ascii="Times New Roman" w:eastAsia="Times New Roman" w:hAnsi="Times New Roman" w:cs="Times New Roman"/>
          <w:sz w:val="24"/>
        </w:rPr>
      </w:pPr>
      <w:bookmarkStart w:id="0" w:name="page1"/>
      <w:bookmarkEnd w:id="0"/>
    </w:p>
    <w:p w:rsidR="00CA4961" w:rsidRDefault="00CA4961">
      <w:pPr>
        <w:spacing w:line="0" w:lineRule="atLeast"/>
        <w:ind w:left="127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b/>
          <w:sz w:val="22"/>
        </w:rPr>
        <w:t>DICHIARAZIONE PERSONALE PER CHI HA DIRITTO ALL’ESCLUSIONE DALLA</w:t>
      </w:r>
    </w:p>
    <w:p w:rsidR="00CA4961" w:rsidRDefault="00CA4961">
      <w:pPr>
        <w:spacing w:line="1" w:lineRule="exact"/>
        <w:rPr>
          <w:rFonts w:ascii="Times New Roman" w:eastAsia="Times New Roman" w:hAnsi="Times New Roman" w:cs="Times New Roman"/>
          <w:sz w:val="24"/>
        </w:rPr>
      </w:pPr>
    </w:p>
    <w:p w:rsidR="00CA4961" w:rsidRDefault="00CA4961">
      <w:pPr>
        <w:spacing w:line="0" w:lineRule="atLeast"/>
        <w:ind w:left="187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b/>
          <w:sz w:val="22"/>
        </w:rPr>
        <w:t>GRADUATORIA D’ISTITUTO PER L’INDIVIDUAZIONE DEI PERDENTI POSTO</w:t>
      </w:r>
    </w:p>
    <w:p w:rsidR="00CA4961" w:rsidRDefault="00CA4961">
      <w:pPr>
        <w:spacing w:line="284" w:lineRule="exact"/>
        <w:rPr>
          <w:rFonts w:ascii="Times New Roman" w:eastAsia="Times New Roman" w:hAnsi="Times New Roman" w:cs="Times New Roman"/>
          <w:sz w:val="24"/>
        </w:rPr>
      </w:pPr>
    </w:p>
    <w:p w:rsidR="00CA4961" w:rsidRDefault="00CA4961">
      <w:pPr>
        <w:spacing w:line="0" w:lineRule="atLeast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>Al Dirigente Scolastico</w:t>
      </w:r>
    </w:p>
    <w:p w:rsidR="00CA4961" w:rsidRPr="0016703C" w:rsidRDefault="00F874CF" w:rsidP="008B48CC">
      <w:pPr>
        <w:spacing w:line="334" w:lineRule="exact"/>
        <w:jc w:val="right"/>
        <w:rPr>
          <w:rFonts w:ascii="Verdana" w:eastAsia="Verdana" w:hAnsi="Verdana" w:cs="Verdana"/>
          <w:sz w:val="22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="001D5B10" w:rsidRPr="0016703C">
        <w:rPr>
          <w:rFonts w:ascii="Verdana" w:eastAsia="Verdana" w:hAnsi="Verdana" w:cs="Verdana"/>
          <w:sz w:val="22"/>
        </w:rPr>
        <w:t xml:space="preserve">IC </w:t>
      </w:r>
      <w:r w:rsidR="008B48CC">
        <w:rPr>
          <w:rFonts w:ascii="Verdana" w:eastAsia="Verdana" w:hAnsi="Verdana" w:cs="Verdana"/>
          <w:sz w:val="22"/>
        </w:rPr>
        <w:t xml:space="preserve">“Aldo Moro” </w:t>
      </w:r>
      <w:proofErr w:type="spellStart"/>
      <w:r w:rsidR="008B48CC">
        <w:rPr>
          <w:rFonts w:ascii="Verdana" w:eastAsia="Verdana" w:hAnsi="Verdana" w:cs="Verdana"/>
          <w:sz w:val="22"/>
        </w:rPr>
        <w:t>Stornarella</w:t>
      </w:r>
      <w:proofErr w:type="spellEnd"/>
    </w:p>
    <w:p w:rsidR="00CA4961" w:rsidRDefault="00CA4961">
      <w:pPr>
        <w:spacing w:line="334" w:lineRule="exact"/>
        <w:jc w:val="right"/>
        <w:rPr>
          <w:rFonts w:ascii="Times New Roman" w:eastAsia="Times New Roman" w:hAnsi="Times New Roman" w:cs="Times New Roman"/>
          <w:sz w:val="24"/>
        </w:rPr>
      </w:pPr>
    </w:p>
    <w:p w:rsidR="00CA4961" w:rsidRDefault="00CA4961">
      <w:pPr>
        <w:spacing w:line="357" w:lineRule="auto"/>
        <w:ind w:left="7"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Verdana" w:eastAsia="Verdana" w:hAnsi="Verdana" w:cs="Verdana"/>
          <w:sz w:val="22"/>
        </w:rPr>
        <w:t>_l</w:t>
      </w:r>
      <w:proofErr w:type="spellEnd"/>
      <w:r>
        <w:rPr>
          <w:rFonts w:ascii="Verdana" w:eastAsia="Verdana" w:hAnsi="Verdana" w:cs="Verdana"/>
          <w:sz w:val="22"/>
        </w:rPr>
        <w:t xml:space="preserve">_ </w:t>
      </w:r>
      <w:proofErr w:type="spellStart"/>
      <w:r>
        <w:rPr>
          <w:rFonts w:ascii="Verdana" w:eastAsia="Verdana" w:hAnsi="Verdana" w:cs="Verdana"/>
          <w:sz w:val="22"/>
        </w:rPr>
        <w:t>sottoscritt</w:t>
      </w:r>
      <w:proofErr w:type="spellEnd"/>
      <w:r>
        <w:rPr>
          <w:rFonts w:ascii="Verdana" w:eastAsia="Verdana" w:hAnsi="Verdana" w:cs="Verdana"/>
          <w:sz w:val="22"/>
        </w:rPr>
        <w:t xml:space="preserve">_ _______________________ </w:t>
      </w:r>
      <w:proofErr w:type="spellStart"/>
      <w:r>
        <w:rPr>
          <w:rFonts w:ascii="Verdana" w:eastAsia="Verdana" w:hAnsi="Verdana" w:cs="Verdana"/>
          <w:sz w:val="22"/>
        </w:rPr>
        <w:t>nat</w:t>
      </w:r>
      <w:proofErr w:type="spellEnd"/>
      <w:r>
        <w:rPr>
          <w:rFonts w:ascii="Verdana" w:eastAsia="Verdana" w:hAnsi="Verdana" w:cs="Verdana"/>
          <w:sz w:val="22"/>
        </w:rPr>
        <w:t xml:space="preserve">_ a _____________ il _________ in servizio per il corrente </w:t>
      </w:r>
      <w:proofErr w:type="spellStart"/>
      <w:r>
        <w:rPr>
          <w:rFonts w:ascii="Verdana" w:eastAsia="Verdana" w:hAnsi="Verdana" w:cs="Verdana"/>
          <w:sz w:val="22"/>
        </w:rPr>
        <w:t>a.s.</w:t>
      </w:r>
      <w:proofErr w:type="spellEnd"/>
      <w:r>
        <w:rPr>
          <w:rFonts w:ascii="Verdana" w:eastAsia="Verdana" w:hAnsi="Verdana" w:cs="Verdana"/>
          <w:sz w:val="22"/>
        </w:rPr>
        <w:t xml:space="preserve"> presso codesto Istituto, in riferimento a quanto previsto dal C.C.N.I., concernente la mobilità del personale docente educativo ed A.T.A. per</w:t>
      </w:r>
    </w:p>
    <w:p w:rsidR="00CA4961" w:rsidRDefault="00CA4961">
      <w:pPr>
        <w:spacing w:line="2" w:lineRule="exact"/>
        <w:rPr>
          <w:rFonts w:ascii="Times New Roman" w:eastAsia="Times New Roman" w:hAnsi="Times New Roman" w:cs="Times New Roman"/>
          <w:sz w:val="24"/>
        </w:rPr>
      </w:pPr>
    </w:p>
    <w:p w:rsidR="00CA4961" w:rsidRDefault="00CA4961">
      <w:pPr>
        <w:spacing w:line="0" w:lineRule="atLeast"/>
        <w:ind w:left="7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>l’</w:t>
      </w:r>
      <w:proofErr w:type="spellStart"/>
      <w:r>
        <w:rPr>
          <w:rFonts w:ascii="Verdana" w:eastAsia="Verdana" w:hAnsi="Verdana" w:cs="Verdana"/>
          <w:sz w:val="22"/>
        </w:rPr>
        <w:t>a.s.</w:t>
      </w:r>
      <w:proofErr w:type="spellEnd"/>
      <w:r>
        <w:rPr>
          <w:rFonts w:ascii="Verdana" w:eastAsia="Verdana" w:hAnsi="Verdana" w:cs="Verdana"/>
          <w:sz w:val="22"/>
        </w:rPr>
        <w:t xml:space="preserve"> 20</w:t>
      </w:r>
      <w:r w:rsidR="00D50FA1">
        <w:rPr>
          <w:rFonts w:ascii="Verdana" w:eastAsia="Verdana" w:hAnsi="Verdana" w:cs="Verdana"/>
          <w:sz w:val="22"/>
        </w:rPr>
        <w:t>2</w:t>
      </w:r>
      <w:r w:rsidR="00B3610E">
        <w:rPr>
          <w:rFonts w:ascii="Verdana" w:eastAsia="Verdana" w:hAnsi="Verdana" w:cs="Verdana"/>
          <w:sz w:val="22"/>
        </w:rPr>
        <w:t>5</w:t>
      </w:r>
      <w:r>
        <w:rPr>
          <w:rFonts w:ascii="Verdana" w:eastAsia="Verdana" w:hAnsi="Verdana" w:cs="Verdana"/>
          <w:sz w:val="22"/>
        </w:rPr>
        <w:t>/2</w:t>
      </w:r>
      <w:r w:rsidR="00B3610E">
        <w:rPr>
          <w:rFonts w:ascii="Verdana" w:eastAsia="Verdana" w:hAnsi="Verdana" w:cs="Verdana"/>
          <w:sz w:val="22"/>
        </w:rPr>
        <w:t>6</w:t>
      </w:r>
      <w:r>
        <w:rPr>
          <w:rFonts w:ascii="Verdana" w:eastAsia="Verdana" w:hAnsi="Verdana" w:cs="Verdana"/>
          <w:sz w:val="22"/>
        </w:rPr>
        <w:t xml:space="preserve"> </w:t>
      </w:r>
      <w:r>
        <w:rPr>
          <w:rFonts w:ascii="Verdana" w:eastAsia="Verdana" w:hAnsi="Verdana" w:cs="Verdana"/>
          <w:sz w:val="19"/>
        </w:rPr>
        <w:t>(Esclusione dalla Graduatoria d’Istituto per l’individuazione dei perdenti posto)</w:t>
      </w:r>
    </w:p>
    <w:p w:rsidR="00CA4961" w:rsidRDefault="00CA4961">
      <w:pPr>
        <w:spacing w:line="129" w:lineRule="exact"/>
        <w:rPr>
          <w:rFonts w:ascii="Times New Roman" w:eastAsia="Times New Roman" w:hAnsi="Times New Roman" w:cs="Times New Roman"/>
          <w:sz w:val="24"/>
        </w:rPr>
      </w:pPr>
    </w:p>
    <w:p w:rsidR="00CA4961" w:rsidRDefault="009619DB">
      <w:pPr>
        <w:spacing w:line="0" w:lineRule="atLeast"/>
        <w:ind w:left="7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b/>
          <w:sz w:val="22"/>
        </w:rPr>
        <w:t xml:space="preserve">                          </w:t>
      </w:r>
      <w:r w:rsidR="00CA4961">
        <w:rPr>
          <w:rFonts w:ascii="Verdana" w:eastAsia="Verdana" w:hAnsi="Verdana" w:cs="Verdana"/>
          <w:b/>
          <w:sz w:val="22"/>
        </w:rPr>
        <w:t>dichiara sotto la propria responsabilità</w:t>
      </w:r>
    </w:p>
    <w:p w:rsidR="00CA4961" w:rsidRDefault="00CA4961">
      <w:pPr>
        <w:spacing w:line="144" w:lineRule="exact"/>
        <w:rPr>
          <w:rFonts w:ascii="Times New Roman" w:eastAsia="Times New Roman" w:hAnsi="Times New Roman" w:cs="Times New Roman"/>
          <w:sz w:val="24"/>
        </w:rPr>
      </w:pPr>
    </w:p>
    <w:p w:rsidR="00CA4961" w:rsidRDefault="00CA4961">
      <w:pPr>
        <w:spacing w:line="355" w:lineRule="auto"/>
        <w:ind w:left="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16"/>
        </w:rPr>
        <w:t>(a norma delle disposizioni contenute nel DPR n. 445 del 28-12-2000, come integrato dall’art. 15 della legge 16 gennaio 2003 e modificato dall’art. 15 della legge 12 novembre 2011, n.183)</w:t>
      </w:r>
    </w:p>
    <w:p w:rsidR="00CA4961" w:rsidRDefault="00CA4961">
      <w:pPr>
        <w:spacing w:line="1" w:lineRule="exact"/>
        <w:rPr>
          <w:rFonts w:ascii="Times New Roman" w:eastAsia="Times New Roman" w:hAnsi="Times New Roman" w:cs="Times New Roman"/>
          <w:sz w:val="24"/>
        </w:rPr>
      </w:pPr>
    </w:p>
    <w:p w:rsidR="00CA4961" w:rsidRDefault="00CA4961">
      <w:pPr>
        <w:spacing w:line="360" w:lineRule="auto"/>
        <w:ind w:left="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 xml:space="preserve">di aver diritto a non essere </w:t>
      </w:r>
      <w:proofErr w:type="spellStart"/>
      <w:r>
        <w:rPr>
          <w:rFonts w:ascii="Verdana" w:eastAsia="Verdana" w:hAnsi="Verdana" w:cs="Verdana"/>
          <w:sz w:val="22"/>
        </w:rPr>
        <w:t>inserit</w:t>
      </w:r>
      <w:proofErr w:type="spellEnd"/>
      <w:r>
        <w:rPr>
          <w:rFonts w:ascii="Verdana" w:eastAsia="Verdana" w:hAnsi="Verdana" w:cs="Verdana"/>
          <w:sz w:val="22"/>
        </w:rPr>
        <w:t>__ nella graduatoria d’istituto per l’identificazione dei perdenti posto da trasferire d’ufficio in quanto beneficiario delle precedenze previste per il seguente motivo:</w:t>
      </w:r>
    </w:p>
    <w:p w:rsidR="00CA4961" w:rsidRDefault="00CA4961">
      <w:pPr>
        <w:spacing w:line="2" w:lineRule="exact"/>
        <w:rPr>
          <w:rFonts w:ascii="Times New Roman" w:eastAsia="Times New Roman" w:hAnsi="Times New Roman" w:cs="Times New Roman"/>
          <w:sz w:val="24"/>
        </w:rPr>
      </w:pPr>
    </w:p>
    <w:p w:rsidR="00CA4961" w:rsidRDefault="00CA4961">
      <w:pPr>
        <w:tabs>
          <w:tab w:val="left" w:pos="707"/>
        </w:tabs>
        <w:spacing w:line="0" w:lineRule="atLeast"/>
        <w:ind w:left="367"/>
        <w:rPr>
          <w:rFonts w:ascii="Times New Roman" w:eastAsia="Times New Roman" w:hAnsi="Times New Roman" w:cs="Times New Roman"/>
          <w:sz w:val="24"/>
        </w:rPr>
      </w:pPr>
      <w:r w:rsidRPr="009619DB">
        <w:rPr>
          <w:rFonts w:ascii="Courier New" w:eastAsia="Courier New" w:hAnsi="Courier New" w:cs="Courier New"/>
          <w:b/>
          <w:sz w:val="28"/>
          <w:szCs w:val="28"/>
        </w:rPr>
        <w:t>o</w:t>
      </w:r>
      <w:r w:rsidRPr="009619D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ab/>
      </w:r>
      <w:r w:rsidRPr="009619DB">
        <w:rPr>
          <w:b/>
          <w:i/>
          <w:color w:val="373737"/>
          <w:sz w:val="22"/>
          <w:u w:val="single"/>
        </w:rPr>
        <w:t>DISABILITA’ E GRAVI MOTIVI DI SALUTE</w:t>
      </w:r>
    </w:p>
    <w:p w:rsidR="00CA4961" w:rsidRDefault="00CA4961">
      <w:pPr>
        <w:spacing w:line="15" w:lineRule="exact"/>
        <w:rPr>
          <w:rFonts w:ascii="Times New Roman" w:eastAsia="Times New Roman" w:hAnsi="Times New Roman" w:cs="Times New Roman"/>
          <w:sz w:val="24"/>
        </w:rPr>
      </w:pPr>
    </w:p>
    <w:p w:rsidR="00CA4961" w:rsidRDefault="00CA4961">
      <w:pPr>
        <w:spacing w:line="0" w:lineRule="atLeast"/>
        <w:ind w:left="7"/>
        <w:rPr>
          <w:sz w:val="22"/>
        </w:rPr>
      </w:pPr>
      <w:r>
        <w:rPr>
          <w:sz w:val="22"/>
        </w:rPr>
        <w:t>Questa precedenza comprende i docenti che si trovano in una delle seguenti condizioni:</w:t>
      </w:r>
    </w:p>
    <w:p w:rsidR="00CA4961" w:rsidRDefault="00CA4961">
      <w:pPr>
        <w:numPr>
          <w:ilvl w:val="0"/>
          <w:numId w:val="1"/>
        </w:numPr>
        <w:tabs>
          <w:tab w:val="left" w:pos="227"/>
        </w:tabs>
        <w:spacing w:line="237" w:lineRule="auto"/>
        <w:ind w:left="227" w:hanging="227"/>
        <w:jc w:val="both"/>
        <w:rPr>
          <w:sz w:val="22"/>
        </w:rPr>
      </w:pPr>
      <w:r>
        <w:rPr>
          <w:sz w:val="22"/>
        </w:rPr>
        <w:t>personale scolastico docente non vedente (art. 3 della Legge 28 marzo 1991 n. 120);</w:t>
      </w:r>
    </w:p>
    <w:p w:rsidR="00CA4961" w:rsidRPr="009619DB" w:rsidRDefault="00CA4961">
      <w:pPr>
        <w:numPr>
          <w:ilvl w:val="0"/>
          <w:numId w:val="1"/>
        </w:numPr>
        <w:tabs>
          <w:tab w:val="left" w:pos="227"/>
        </w:tabs>
        <w:spacing w:line="235" w:lineRule="auto"/>
        <w:ind w:left="227" w:hanging="227"/>
        <w:jc w:val="both"/>
        <w:rPr>
          <w:rFonts w:ascii="Times New Roman" w:eastAsia="Times New Roman" w:hAnsi="Times New Roman" w:cs="Times New Roman"/>
          <w:sz w:val="24"/>
        </w:rPr>
      </w:pPr>
      <w:r>
        <w:rPr>
          <w:sz w:val="22"/>
        </w:rPr>
        <w:t>personale emodializzato (art. 61 della Legge 270/82).</w:t>
      </w:r>
    </w:p>
    <w:p w:rsidR="00CA4961" w:rsidRDefault="00CA4961">
      <w:pPr>
        <w:spacing w:line="1" w:lineRule="exact"/>
        <w:rPr>
          <w:rFonts w:ascii="Times New Roman" w:eastAsia="Times New Roman" w:hAnsi="Times New Roman" w:cs="Times New Roman"/>
          <w:sz w:val="24"/>
        </w:rPr>
      </w:pPr>
    </w:p>
    <w:p w:rsidR="00CA4961" w:rsidRPr="009619DB" w:rsidRDefault="00CA4961">
      <w:pPr>
        <w:tabs>
          <w:tab w:val="left" w:pos="707"/>
        </w:tabs>
        <w:spacing w:line="0" w:lineRule="atLeast"/>
        <w:ind w:left="367"/>
        <w:rPr>
          <w:rFonts w:ascii="Times New Roman" w:eastAsia="Times New Roman" w:hAnsi="Times New Roman" w:cs="Times New Roman"/>
          <w:sz w:val="24"/>
          <w:u w:val="single"/>
        </w:rPr>
      </w:pPr>
      <w:r w:rsidRPr="009619DB">
        <w:rPr>
          <w:rFonts w:ascii="Courier New" w:eastAsia="Courier New" w:hAnsi="Courier New" w:cs="Courier New"/>
          <w:b/>
          <w:sz w:val="32"/>
          <w:szCs w:val="32"/>
        </w:rPr>
        <w:t>o</w:t>
      </w:r>
      <w:r w:rsidRPr="009619DB">
        <w:rPr>
          <w:rFonts w:ascii="Times New Roman" w:eastAsia="Times New Roman" w:hAnsi="Times New Roman" w:cs="Times New Roman"/>
          <w:b/>
          <w:u w:val="single"/>
        </w:rPr>
        <w:tab/>
      </w:r>
      <w:r w:rsidRPr="009619DB">
        <w:rPr>
          <w:b/>
          <w:i/>
          <w:color w:val="373737"/>
          <w:sz w:val="22"/>
          <w:u w:val="single"/>
        </w:rPr>
        <w:t>PERSONALE CON DISABILITA’ E PERSONALE CHE HA BISOGNO DI PARTICOLARI CURE</w:t>
      </w:r>
    </w:p>
    <w:p w:rsidR="00CA4961" w:rsidRPr="009619DB" w:rsidRDefault="00CA4961">
      <w:pPr>
        <w:spacing w:line="15" w:lineRule="exact"/>
        <w:rPr>
          <w:rFonts w:ascii="Times New Roman" w:eastAsia="Times New Roman" w:hAnsi="Times New Roman" w:cs="Times New Roman"/>
          <w:sz w:val="24"/>
          <w:u w:val="single"/>
        </w:rPr>
      </w:pPr>
    </w:p>
    <w:p w:rsidR="00CA4961" w:rsidRDefault="00CA4961">
      <w:pPr>
        <w:spacing w:line="0" w:lineRule="atLeast"/>
        <w:ind w:left="727"/>
        <w:rPr>
          <w:b/>
          <w:i/>
          <w:color w:val="373737"/>
          <w:sz w:val="23"/>
          <w:u w:val="single"/>
        </w:rPr>
      </w:pPr>
      <w:r w:rsidRPr="009619DB">
        <w:rPr>
          <w:b/>
          <w:i/>
          <w:color w:val="373737"/>
          <w:sz w:val="23"/>
          <w:u w:val="single"/>
        </w:rPr>
        <w:t>CONTINUATIVE</w:t>
      </w:r>
    </w:p>
    <w:p w:rsidR="00CA4961" w:rsidRDefault="00CA4961">
      <w:pPr>
        <w:spacing w:line="0" w:lineRule="atLeast"/>
        <w:ind w:left="7"/>
        <w:rPr>
          <w:sz w:val="22"/>
        </w:rPr>
      </w:pPr>
      <w:r>
        <w:rPr>
          <w:sz w:val="22"/>
        </w:rPr>
        <w:t>Questa precedenza comprende i docenti che si trovano in una delle seguenti condizioni:</w:t>
      </w:r>
    </w:p>
    <w:p w:rsidR="00CA4961" w:rsidRDefault="00CA4961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100" w:hanging="7"/>
        <w:rPr>
          <w:sz w:val="22"/>
        </w:rPr>
      </w:pPr>
      <w:r>
        <w:rPr>
          <w:sz w:val="22"/>
        </w:rPr>
        <w:t>disabili di cui all'art. 21, della legge n. 104/92, richiamato dall'art. 601 del D.L.vo n. 297/94, con un grado di invalidità superiore ai due terzi o con minorazioni iscritte alle categorie prima, seconda e terza della tabella "A" annessa alla legge 10 agosto 1950, n. 648;</w:t>
      </w:r>
    </w:p>
    <w:p w:rsidR="00CA4961" w:rsidRDefault="00CA4961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800" w:hanging="7"/>
        <w:jc w:val="both"/>
        <w:rPr>
          <w:sz w:val="22"/>
        </w:rPr>
      </w:pPr>
      <w:r>
        <w:rPr>
          <w:sz w:val="22"/>
        </w:rPr>
        <w:t>personale (non necessariamente disabile) che ha bisogno per gravi patologie di particolari cure a carattere continuativo (ad esempio chemioterapia</w:t>
      </w:r>
    </w:p>
    <w:p w:rsidR="00CA4961" w:rsidRDefault="00CA4961">
      <w:pPr>
        <w:numPr>
          <w:ilvl w:val="0"/>
          <w:numId w:val="2"/>
        </w:numPr>
        <w:tabs>
          <w:tab w:val="left" w:pos="238"/>
        </w:tabs>
        <w:spacing w:line="0" w:lineRule="atLeast"/>
        <w:ind w:left="7" w:right="1000" w:hanging="7"/>
        <w:jc w:val="both"/>
        <w:rPr>
          <w:rFonts w:ascii="Courier New" w:eastAsia="Courier New" w:hAnsi="Courier New" w:cs="Courier New"/>
          <w:sz w:val="22"/>
        </w:rPr>
      </w:pPr>
      <w:r>
        <w:rPr>
          <w:sz w:val="22"/>
        </w:rPr>
        <w:t>personale appartenente alle categorie previste dal comma 6, dell'art. 33 della legge n. 104/92, richiamato dall'art. 601, del D.L.vo n. 297/94.</w:t>
      </w:r>
    </w:p>
    <w:p w:rsidR="00CA4961" w:rsidRPr="009619DB" w:rsidRDefault="00CA4961">
      <w:pPr>
        <w:spacing w:line="230" w:lineRule="auto"/>
        <w:ind w:left="367"/>
        <w:jc w:val="both"/>
        <w:rPr>
          <w:b/>
          <w:sz w:val="22"/>
          <w:u w:val="single"/>
        </w:rPr>
      </w:pPr>
      <w:r w:rsidRPr="009619DB">
        <w:rPr>
          <w:rFonts w:ascii="Courier New" w:eastAsia="Courier New" w:hAnsi="Courier New" w:cs="Courier New"/>
          <w:b/>
          <w:sz w:val="28"/>
          <w:szCs w:val="28"/>
          <w:u w:val="single"/>
        </w:rPr>
        <w:t xml:space="preserve">o </w:t>
      </w:r>
      <w:r w:rsidRPr="009619DB">
        <w:rPr>
          <w:rFonts w:ascii="Courier New" w:eastAsia="Courier New" w:hAnsi="Courier New" w:cs="Courier New"/>
          <w:b/>
          <w:sz w:val="22"/>
          <w:u w:val="single"/>
        </w:rPr>
        <w:t xml:space="preserve"> </w:t>
      </w:r>
      <w:r w:rsidRPr="009619DB">
        <w:rPr>
          <w:b/>
          <w:i/>
          <w:color w:val="373737"/>
          <w:sz w:val="23"/>
          <w:u w:val="single"/>
        </w:rPr>
        <w:t>ASSISTENZA AL CONIUGE, ED AL FIGLIO CON DISABILITA’; ASSISTENZA DA PARTE DEL FIGLIO</w:t>
      </w:r>
    </w:p>
    <w:p w:rsidR="00CA4961" w:rsidRPr="009619DB" w:rsidRDefault="00CA4961">
      <w:pPr>
        <w:spacing w:line="1" w:lineRule="exact"/>
        <w:rPr>
          <w:b/>
          <w:sz w:val="22"/>
          <w:u w:val="single"/>
        </w:rPr>
      </w:pPr>
    </w:p>
    <w:p w:rsidR="00CA4961" w:rsidRPr="009619DB" w:rsidRDefault="00CA4961">
      <w:pPr>
        <w:spacing w:line="0" w:lineRule="atLeast"/>
        <w:ind w:left="727"/>
        <w:jc w:val="both"/>
        <w:rPr>
          <w:b/>
          <w:i/>
          <w:color w:val="373737"/>
          <w:sz w:val="23"/>
          <w:u w:val="single"/>
        </w:rPr>
      </w:pPr>
      <w:r w:rsidRPr="009619DB">
        <w:rPr>
          <w:b/>
          <w:i/>
          <w:color w:val="373737"/>
          <w:sz w:val="23"/>
          <w:u w:val="single"/>
        </w:rPr>
        <w:t>REFERENTE UNICO AL GENITORE CON DISABILITA’; ASSISTENZA DA PARTE DI CHI ESERCITA LA</w:t>
      </w:r>
    </w:p>
    <w:p w:rsidR="00CA4961" w:rsidRPr="009619DB" w:rsidRDefault="00CA4961">
      <w:pPr>
        <w:spacing w:line="0" w:lineRule="atLeast"/>
        <w:ind w:left="727"/>
        <w:jc w:val="both"/>
        <w:rPr>
          <w:b/>
          <w:sz w:val="22"/>
          <w:u w:val="single"/>
        </w:rPr>
      </w:pPr>
      <w:r w:rsidRPr="009619DB">
        <w:rPr>
          <w:b/>
          <w:i/>
          <w:color w:val="373737"/>
          <w:sz w:val="23"/>
          <w:u w:val="single"/>
        </w:rPr>
        <w:t>TUTELA LEGALE</w:t>
      </w:r>
    </w:p>
    <w:p w:rsidR="00CA4961" w:rsidRDefault="00CA4961">
      <w:pPr>
        <w:spacing w:line="0" w:lineRule="atLeast"/>
        <w:ind w:left="7" w:right="200"/>
        <w:jc w:val="both"/>
        <w:rPr>
          <w:rFonts w:ascii="Courier New" w:eastAsia="Courier New" w:hAnsi="Courier New" w:cs="Courier New"/>
          <w:sz w:val="22"/>
        </w:rPr>
      </w:pPr>
      <w:r>
        <w:rPr>
          <w:sz w:val="22"/>
        </w:rPr>
        <w:t>Per usufruire di questa precedenza, il familiare disabile al quale il docente presta assistenza, deve avere la certificazione con connotazione di gravità, cioè l’art.3 comma 3 della legge 104/92.</w:t>
      </w:r>
    </w:p>
    <w:p w:rsidR="00CA4961" w:rsidRPr="009619DB" w:rsidRDefault="00CA4961">
      <w:pPr>
        <w:spacing w:line="228" w:lineRule="auto"/>
        <w:ind w:left="367"/>
        <w:jc w:val="both"/>
        <w:rPr>
          <w:rFonts w:ascii="Verdana" w:eastAsia="Verdana" w:hAnsi="Verdana" w:cs="Verdana"/>
          <w:b/>
          <w:sz w:val="22"/>
        </w:rPr>
      </w:pPr>
      <w:r w:rsidRPr="009619DB">
        <w:rPr>
          <w:rFonts w:ascii="Courier New" w:eastAsia="Courier New" w:hAnsi="Courier New" w:cs="Courier New"/>
          <w:b/>
          <w:sz w:val="28"/>
          <w:szCs w:val="28"/>
        </w:rPr>
        <w:t xml:space="preserve">o </w:t>
      </w:r>
      <w:r w:rsidRPr="009619DB">
        <w:rPr>
          <w:rFonts w:ascii="Courier New" w:eastAsia="Courier New" w:hAnsi="Courier New" w:cs="Courier New"/>
          <w:b/>
          <w:sz w:val="22"/>
        </w:rPr>
        <w:t xml:space="preserve"> </w:t>
      </w:r>
      <w:r w:rsidRPr="009619DB">
        <w:rPr>
          <w:b/>
          <w:i/>
          <w:color w:val="373737"/>
          <w:sz w:val="23"/>
        </w:rPr>
        <w:t>PERSONALE CHE RICOPRE CARICHE PUBBLICHE NELLE AMMINISTRAZIONI DEGLI ENTI LOCALI</w:t>
      </w:r>
    </w:p>
    <w:p w:rsidR="009619DB" w:rsidRDefault="009619DB">
      <w:pPr>
        <w:spacing w:line="0" w:lineRule="atLeast"/>
        <w:ind w:left="7"/>
        <w:jc w:val="both"/>
        <w:rPr>
          <w:rFonts w:ascii="Verdana" w:eastAsia="Verdana" w:hAnsi="Verdana" w:cs="Verdana"/>
          <w:sz w:val="22"/>
        </w:rPr>
      </w:pPr>
    </w:p>
    <w:p w:rsidR="00CA4961" w:rsidRDefault="00CA4961" w:rsidP="007A3636">
      <w:pPr>
        <w:spacing w:line="0" w:lineRule="atLeast"/>
        <w:ind w:left="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 xml:space="preserve">Inoltre, dichiara </w:t>
      </w:r>
      <w:r w:rsidRPr="009619DB">
        <w:rPr>
          <w:rFonts w:ascii="Verdana" w:eastAsia="Verdana" w:hAnsi="Verdana" w:cs="Verdana"/>
          <w:b/>
          <w:sz w:val="22"/>
          <w:u w:val="single"/>
        </w:rPr>
        <w:t>di presentare per l’ anno scolastico 20</w:t>
      </w:r>
      <w:r w:rsidR="00D50FA1">
        <w:rPr>
          <w:rFonts w:ascii="Verdana" w:eastAsia="Verdana" w:hAnsi="Verdana" w:cs="Verdana"/>
          <w:b/>
          <w:sz w:val="22"/>
          <w:u w:val="single"/>
        </w:rPr>
        <w:t>2</w:t>
      </w:r>
      <w:r w:rsidR="00B3610E">
        <w:rPr>
          <w:rFonts w:ascii="Verdana" w:eastAsia="Verdana" w:hAnsi="Verdana" w:cs="Verdana"/>
          <w:b/>
          <w:sz w:val="22"/>
          <w:u w:val="single"/>
        </w:rPr>
        <w:t>5</w:t>
      </w:r>
      <w:r w:rsidRPr="009619DB">
        <w:rPr>
          <w:rFonts w:ascii="Verdana" w:eastAsia="Verdana" w:hAnsi="Verdana" w:cs="Verdana"/>
          <w:b/>
          <w:sz w:val="22"/>
          <w:u w:val="single"/>
        </w:rPr>
        <w:t>/202</w:t>
      </w:r>
      <w:r w:rsidR="00B3610E">
        <w:rPr>
          <w:rFonts w:ascii="Verdana" w:eastAsia="Verdana" w:hAnsi="Verdana" w:cs="Verdana"/>
          <w:b/>
          <w:sz w:val="22"/>
          <w:u w:val="single"/>
        </w:rPr>
        <w:t>6</w:t>
      </w:r>
      <w:r>
        <w:rPr>
          <w:rFonts w:ascii="Verdana" w:eastAsia="Verdana" w:hAnsi="Verdana" w:cs="Verdana"/>
          <w:sz w:val="22"/>
        </w:rPr>
        <w:t xml:space="preserve"> domanda</w:t>
      </w:r>
      <w:r w:rsidR="007A3636">
        <w:rPr>
          <w:rFonts w:ascii="Verdana" w:eastAsia="Verdana" w:hAnsi="Verdana" w:cs="Verdana"/>
          <w:sz w:val="22"/>
        </w:rPr>
        <w:t xml:space="preserve"> </w:t>
      </w:r>
      <w:r>
        <w:rPr>
          <w:rFonts w:ascii="Verdana" w:eastAsia="Verdana" w:hAnsi="Verdana" w:cs="Verdana"/>
          <w:sz w:val="22"/>
        </w:rPr>
        <w:t>volontaria di trasferimento per il comune di _______________, dove risiede il familiare assistito.</w:t>
      </w:r>
    </w:p>
    <w:p w:rsidR="00CA4961" w:rsidRDefault="00CA4961">
      <w:pPr>
        <w:spacing w:line="203" w:lineRule="exact"/>
        <w:rPr>
          <w:rFonts w:ascii="Times New Roman" w:eastAsia="Times New Roman" w:hAnsi="Times New Roman" w:cs="Times New Roman"/>
          <w:sz w:val="24"/>
        </w:rPr>
      </w:pPr>
    </w:p>
    <w:p w:rsidR="009619DB" w:rsidRDefault="009619DB">
      <w:pPr>
        <w:spacing w:line="203" w:lineRule="exact"/>
        <w:rPr>
          <w:rFonts w:ascii="Times New Roman" w:eastAsia="Times New Roman" w:hAnsi="Times New Roman" w:cs="Times New Roman"/>
          <w:sz w:val="24"/>
        </w:rPr>
      </w:pPr>
    </w:p>
    <w:p w:rsidR="009619DB" w:rsidRDefault="009619DB">
      <w:pPr>
        <w:spacing w:line="203" w:lineRule="exact"/>
        <w:rPr>
          <w:rFonts w:ascii="Times New Roman" w:eastAsia="Times New Roman" w:hAnsi="Times New Roman" w:cs="Times New Roman"/>
          <w:sz w:val="24"/>
        </w:rPr>
      </w:pPr>
    </w:p>
    <w:p w:rsidR="00CA4961" w:rsidRDefault="00CA4961">
      <w:pPr>
        <w:spacing w:line="0" w:lineRule="atLeast"/>
        <w:ind w:left="5367"/>
        <w:rPr>
          <w:rFonts w:ascii="Times New Roman" w:eastAsia="Times New Roman" w:hAnsi="Times New Roman" w:cs="Times New Roman"/>
          <w:sz w:val="24"/>
        </w:rPr>
      </w:pPr>
      <w:r>
        <w:rPr>
          <w:rFonts w:ascii="Verdana" w:eastAsia="Verdana" w:hAnsi="Verdana" w:cs="Verdana"/>
          <w:sz w:val="22"/>
        </w:rPr>
        <w:t>Firma__________________________</w:t>
      </w:r>
    </w:p>
    <w:p w:rsidR="00CA4961" w:rsidRDefault="00CA4961">
      <w:pPr>
        <w:spacing w:line="265" w:lineRule="exact"/>
        <w:rPr>
          <w:rFonts w:ascii="Times New Roman" w:eastAsia="Times New Roman" w:hAnsi="Times New Roman" w:cs="Times New Roman"/>
          <w:sz w:val="24"/>
        </w:rPr>
      </w:pPr>
    </w:p>
    <w:p w:rsidR="00CA4961" w:rsidRDefault="00CA4961">
      <w:pPr>
        <w:spacing w:line="0" w:lineRule="atLeast"/>
        <w:ind w:left="7"/>
      </w:pPr>
      <w:r>
        <w:rPr>
          <w:rFonts w:ascii="Verdana" w:eastAsia="Verdana" w:hAnsi="Verdana" w:cs="Verdana"/>
          <w:sz w:val="22"/>
        </w:rPr>
        <w:t>data ___________</w:t>
      </w:r>
    </w:p>
    <w:sectPr w:rsidR="00CA4961" w:rsidSect="00FF7988">
      <w:pgSz w:w="11906" w:h="16838"/>
      <w:pgMar w:top="1440" w:right="1120" w:bottom="1159" w:left="1133" w:header="720" w:footer="720" w:gutter="0"/>
      <w:cols w:space="720"/>
      <w:docGrid w:linePitch="600" w:charSpace="40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/>
  <w:stylePaneFormatFilter w:val="000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A33224"/>
    <w:rsid w:val="00161AA4"/>
    <w:rsid w:val="0016703C"/>
    <w:rsid w:val="001D5B10"/>
    <w:rsid w:val="00555092"/>
    <w:rsid w:val="00590FD4"/>
    <w:rsid w:val="007A3636"/>
    <w:rsid w:val="008B48CC"/>
    <w:rsid w:val="009619DB"/>
    <w:rsid w:val="00974AB3"/>
    <w:rsid w:val="009837F5"/>
    <w:rsid w:val="009E651A"/>
    <w:rsid w:val="00A33224"/>
    <w:rsid w:val="00AF376E"/>
    <w:rsid w:val="00B3610E"/>
    <w:rsid w:val="00C20395"/>
    <w:rsid w:val="00CA4961"/>
    <w:rsid w:val="00D50FA1"/>
    <w:rsid w:val="00F874CF"/>
    <w:rsid w:val="00FF7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F7988"/>
    <w:pPr>
      <w:suppressAutoHyphens/>
    </w:pPr>
    <w:rPr>
      <w:rFonts w:ascii="Calibri" w:eastAsia="Calibri" w:hAnsi="Calibri" w:cs="Arial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FF7988"/>
  </w:style>
  <w:style w:type="character" w:customStyle="1" w:styleId="WW8Num1z1">
    <w:name w:val="WW8Num1z1"/>
    <w:rsid w:val="00FF7988"/>
  </w:style>
  <w:style w:type="character" w:customStyle="1" w:styleId="WW8Num1z2">
    <w:name w:val="WW8Num1z2"/>
    <w:rsid w:val="00FF7988"/>
  </w:style>
  <w:style w:type="character" w:customStyle="1" w:styleId="WW8Num1z3">
    <w:name w:val="WW8Num1z3"/>
    <w:rsid w:val="00FF7988"/>
  </w:style>
  <w:style w:type="character" w:customStyle="1" w:styleId="WW8Num1z4">
    <w:name w:val="WW8Num1z4"/>
    <w:rsid w:val="00FF7988"/>
  </w:style>
  <w:style w:type="character" w:customStyle="1" w:styleId="WW8Num1z5">
    <w:name w:val="WW8Num1z5"/>
    <w:rsid w:val="00FF7988"/>
  </w:style>
  <w:style w:type="character" w:customStyle="1" w:styleId="WW8Num1z6">
    <w:name w:val="WW8Num1z6"/>
    <w:rsid w:val="00FF7988"/>
  </w:style>
  <w:style w:type="character" w:customStyle="1" w:styleId="WW8Num1z7">
    <w:name w:val="WW8Num1z7"/>
    <w:rsid w:val="00FF7988"/>
  </w:style>
  <w:style w:type="character" w:customStyle="1" w:styleId="WW8Num1z8">
    <w:name w:val="WW8Num1z8"/>
    <w:rsid w:val="00FF7988"/>
  </w:style>
  <w:style w:type="character" w:customStyle="1" w:styleId="WW8Num2z0">
    <w:name w:val="WW8Num2z0"/>
    <w:rsid w:val="00FF7988"/>
  </w:style>
  <w:style w:type="character" w:customStyle="1" w:styleId="WW8Num2z1">
    <w:name w:val="WW8Num2z1"/>
    <w:rsid w:val="00FF7988"/>
  </w:style>
  <w:style w:type="character" w:customStyle="1" w:styleId="WW8Num2z2">
    <w:name w:val="WW8Num2z2"/>
    <w:rsid w:val="00FF7988"/>
  </w:style>
  <w:style w:type="character" w:customStyle="1" w:styleId="WW8Num2z3">
    <w:name w:val="WW8Num2z3"/>
    <w:rsid w:val="00FF7988"/>
  </w:style>
  <w:style w:type="character" w:customStyle="1" w:styleId="WW8Num2z4">
    <w:name w:val="WW8Num2z4"/>
    <w:rsid w:val="00FF7988"/>
  </w:style>
  <w:style w:type="character" w:customStyle="1" w:styleId="WW8Num2z5">
    <w:name w:val="WW8Num2z5"/>
    <w:rsid w:val="00FF7988"/>
  </w:style>
  <w:style w:type="character" w:customStyle="1" w:styleId="WW8Num2z6">
    <w:name w:val="WW8Num2z6"/>
    <w:rsid w:val="00FF7988"/>
  </w:style>
  <w:style w:type="character" w:customStyle="1" w:styleId="WW8Num2z7">
    <w:name w:val="WW8Num2z7"/>
    <w:rsid w:val="00FF7988"/>
  </w:style>
  <w:style w:type="character" w:customStyle="1" w:styleId="WW8Num2z8">
    <w:name w:val="WW8Num2z8"/>
    <w:rsid w:val="00FF7988"/>
  </w:style>
  <w:style w:type="character" w:customStyle="1" w:styleId="Carpredefinitoparagrafo1">
    <w:name w:val="Car. predefinito paragrafo1"/>
    <w:rsid w:val="00FF7988"/>
  </w:style>
  <w:style w:type="paragraph" w:customStyle="1" w:styleId="Intestazione1">
    <w:name w:val="Intestazione1"/>
    <w:basedOn w:val="Normale"/>
    <w:next w:val="Corpotesto"/>
    <w:rsid w:val="00FF7988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Corpotesto">
    <w:name w:val="Corpo testo"/>
    <w:basedOn w:val="Normale"/>
    <w:rsid w:val="00FF7988"/>
    <w:pPr>
      <w:spacing w:after="120"/>
    </w:pPr>
  </w:style>
  <w:style w:type="paragraph" w:styleId="Elenco">
    <w:name w:val="List"/>
    <w:basedOn w:val="Corpotesto"/>
    <w:rsid w:val="00FF7988"/>
  </w:style>
  <w:style w:type="paragraph" w:customStyle="1" w:styleId="Didascalia1">
    <w:name w:val="Didascalia1"/>
    <w:basedOn w:val="Normale"/>
    <w:rsid w:val="00FF7988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rsid w:val="00FF7988"/>
    <w:pPr>
      <w:suppressLineNumbers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619DB"/>
    <w:rPr>
      <w:rFonts w:ascii="Segoe UI" w:hAnsi="Segoe UI" w:cs="Times New Roman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9619DB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gabriella</dc:creator>
  <cp:lastModifiedBy>Dsga</cp:lastModifiedBy>
  <cp:revision>3</cp:revision>
  <cp:lastPrinted>2022-02-07T09:21:00Z</cp:lastPrinted>
  <dcterms:created xsi:type="dcterms:W3CDTF">2025-02-25T11:08:00Z</dcterms:created>
  <dcterms:modified xsi:type="dcterms:W3CDTF">2025-02-25T11:36:00Z</dcterms:modified>
</cp:coreProperties>
</file>